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49CA3EAA"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2371B3">
        <w:rPr>
          <w:rFonts w:cs="Calibri"/>
          <w:caps/>
          <w:color w:val="auto"/>
          <w:kern w:val="28"/>
        </w:rPr>
        <w:t>00042</w:t>
      </w:r>
      <w:r w:rsidR="00C7687F" w:rsidRPr="00B172A9">
        <w:rPr>
          <w:rFonts w:ascii="Calibri" w:eastAsia="Times New Roman" w:hAnsi="Calibri" w:cs="Calibri"/>
          <w:bCs w:val="0"/>
          <w:color w:val="auto"/>
          <w:szCs w:val="20"/>
        </w:rPr>
        <w:t>/202</w:t>
      </w:r>
      <w:r w:rsidR="002371B3">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228779C8"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7D594D" w:rsidRPr="007D594D">
        <w:rPr>
          <w:rFonts w:asciiTheme="minorHAnsi" w:eastAsia="Calibri" w:hAnsiTheme="minorHAnsi" w:cstheme="minorHAnsi"/>
          <w:b/>
          <w:bCs/>
          <w:i/>
          <w:szCs w:val="22"/>
          <w:lang w:eastAsia="pl-PL"/>
        </w:rPr>
        <w:t>„</w:t>
      </w:r>
      <w:r w:rsidR="002371B3" w:rsidRPr="002371B3">
        <w:rPr>
          <w:rFonts w:asciiTheme="minorHAnsi" w:eastAsia="Calibri" w:hAnsiTheme="minorHAnsi" w:cstheme="minorHAnsi"/>
          <w:b/>
          <w:bCs/>
          <w:i/>
          <w:szCs w:val="22"/>
          <w:lang w:eastAsia="pl-PL"/>
        </w:rPr>
        <w:t xml:space="preserve">Roboty budowlane na terenie działania PGE Dystrybucja S.A. Oddział Rzeszów </w:t>
      </w:r>
      <w:r w:rsidR="002371B3">
        <w:rPr>
          <w:rFonts w:asciiTheme="minorHAnsi" w:eastAsia="Calibri" w:hAnsiTheme="minorHAnsi" w:cstheme="minorHAnsi"/>
          <w:b/>
          <w:bCs/>
          <w:i/>
          <w:szCs w:val="22"/>
          <w:lang w:eastAsia="pl-PL"/>
        </w:rPr>
        <w:br/>
      </w:r>
      <w:r w:rsidR="002371B3" w:rsidRPr="002371B3">
        <w:rPr>
          <w:rFonts w:asciiTheme="minorHAnsi" w:eastAsia="Calibri" w:hAnsiTheme="minorHAnsi" w:cstheme="minorHAnsi"/>
          <w:b/>
          <w:bCs/>
          <w:i/>
          <w:szCs w:val="22"/>
          <w:lang w:eastAsia="pl-PL"/>
        </w:rPr>
        <w:t>RE Sanok - 3 części</w:t>
      </w:r>
      <w:r w:rsidR="007D594D" w:rsidRPr="007D594D">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FE945" w14:textId="77777777" w:rsidR="00983F1E" w:rsidRDefault="00983F1E" w:rsidP="004A302B">
      <w:pPr>
        <w:spacing w:line="240" w:lineRule="auto"/>
      </w:pPr>
      <w:r>
        <w:separator/>
      </w:r>
    </w:p>
  </w:endnote>
  <w:endnote w:type="continuationSeparator" w:id="0">
    <w:p w14:paraId="7B387EC4" w14:textId="77777777" w:rsidR="00983F1E" w:rsidRDefault="00983F1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30F0" w14:textId="77777777" w:rsidR="00983F1E" w:rsidRDefault="00983F1E" w:rsidP="004A302B">
      <w:pPr>
        <w:spacing w:line="240" w:lineRule="auto"/>
      </w:pPr>
      <w:r>
        <w:separator/>
      </w:r>
    </w:p>
  </w:footnote>
  <w:footnote w:type="continuationSeparator" w:id="0">
    <w:p w14:paraId="065CC3B3" w14:textId="77777777" w:rsidR="00983F1E" w:rsidRDefault="00983F1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371B3"/>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6CFE"/>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61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0B1"/>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594D"/>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373BF"/>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2F2A"/>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3F1E"/>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4CEF"/>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12D0"/>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2A97"/>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POST/DYS/OR/GZ/00042/2026                         </dmsv2SWPP2ObjectNumber>
    <dmsv2SWPP2SumMD5 xmlns="http://schemas.microsoft.com/sharepoint/v3">e431380320a27a92b78442fc3bda19f4</dmsv2SWPP2SumMD5>
    <dmsv2BaseMoved xmlns="http://schemas.microsoft.com/sharepoint/v3">false</dmsv2BaseMoved>
    <dmsv2BaseIsSensitive xmlns="http://schemas.microsoft.com/sharepoint/v3">true</dmsv2BaseIsSensitive>
    <dmsv2SWPP2IDSWPP2 xmlns="http://schemas.microsoft.com/sharepoint/v3">703137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24156769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JEUP5JKVCYQC-1092029480-20543</_dlc_DocId>
    <_dlc_DocIdUrl xmlns="a19cb1c7-c5c7-46d4-85ae-d83685407bba">
      <Url>https://swpp2.dms.gkpge.pl/sites/41/_layouts/15/DocIdRedir.aspx?ID=JEUP5JKVCYQC-1092029480-20543</Url>
      <Description>JEUP5JKVCYQC-1092029480-20543</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7696645-6B54-43F6-BC82-DAFAE55150C0}"/>
</file>

<file path=customXml/itemProps4.xml><?xml version="1.0" encoding="utf-8"?>
<ds:datastoreItem xmlns:ds="http://schemas.openxmlformats.org/officeDocument/2006/customXml" ds:itemID="{3F216178-1397-4618-8C33-0FD0D270F14F}">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457</Words>
  <Characters>2744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19</cp:revision>
  <cp:lastPrinted>2020-02-27T07:25:00Z</cp:lastPrinted>
  <dcterms:created xsi:type="dcterms:W3CDTF">2022-12-15T06:17:00Z</dcterms:created>
  <dcterms:modified xsi:type="dcterms:W3CDTF">2026-01-20T08:29:00Z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8d748004-65d4-459c-9e4f-772f27743954</vt:lpwstr>
  </property>
</Properties>
</file>